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1813A6D" w:rsidR="007C6624" w:rsidRPr="00730383" w:rsidRDefault="003B31F4">
      <w:pPr>
        <w:tabs>
          <w:tab w:val="left" w:pos="-7371"/>
          <w:tab w:val="left" w:pos="567"/>
        </w:tabs>
        <w:jc w:val="both"/>
        <w:rPr>
          <w:b/>
          <w:bCs/>
          <w:sz w:val="28"/>
          <w:szCs w:val="28"/>
        </w:rPr>
      </w:pPr>
      <w:r w:rsidRPr="00730383">
        <w:rPr>
          <w:b/>
          <w:bCs/>
          <w:sz w:val="28"/>
          <w:szCs w:val="28"/>
        </w:rPr>
        <w:t xml:space="preserve">Lisa 4 Tehniline kirjeldus </w:t>
      </w:r>
    </w:p>
    <w:p w14:paraId="4696B4FF" w14:textId="77777777" w:rsidR="00730383" w:rsidRDefault="00730383" w:rsidP="007C6624">
      <w:pPr>
        <w:pStyle w:val="Loendilik"/>
        <w:tabs>
          <w:tab w:val="left" w:pos="-7371"/>
          <w:tab w:val="left" w:pos="567"/>
        </w:tabs>
        <w:ind w:left="0"/>
        <w:jc w:val="both"/>
      </w:pPr>
    </w:p>
    <w:p w14:paraId="0DF26A99" w14:textId="77777777" w:rsidR="00730383" w:rsidRDefault="00730383" w:rsidP="007C6624">
      <w:pPr>
        <w:pStyle w:val="Loendilik"/>
        <w:tabs>
          <w:tab w:val="left" w:pos="-7371"/>
          <w:tab w:val="left" w:pos="567"/>
        </w:tabs>
        <w:ind w:left="0"/>
        <w:jc w:val="both"/>
      </w:pPr>
    </w:p>
    <w:p w14:paraId="08D44456" w14:textId="3E43CD95" w:rsidR="00DD1320" w:rsidRPr="009E2DFA" w:rsidRDefault="00A91140" w:rsidP="007C6624">
      <w:pPr>
        <w:pStyle w:val="Loendilik"/>
        <w:tabs>
          <w:tab w:val="left" w:pos="-7371"/>
          <w:tab w:val="left" w:pos="567"/>
        </w:tabs>
        <w:ind w:left="0"/>
        <w:jc w:val="both"/>
      </w:pPr>
      <w:r w:rsidRPr="009E2DFA">
        <w:t xml:space="preserve">Hanke nimetus: </w:t>
      </w:r>
      <w:r w:rsidR="00DE1DF5" w:rsidRPr="009E2DFA">
        <w:rPr>
          <w:bCs/>
        </w:rPr>
        <w:t>Tondinõmme tee rekonstrueerimine</w:t>
      </w:r>
      <w:r w:rsidR="009133A6" w:rsidRPr="009E2DFA">
        <w:rPr>
          <w:bCs/>
        </w:rPr>
        <w:t>.</w:t>
      </w:r>
      <w:r w:rsidR="00C77300" w:rsidRPr="00C77300">
        <w:t xml:space="preserve"> </w:t>
      </w:r>
      <w:r w:rsidR="00C77300" w:rsidRPr="00C77300">
        <w:rPr>
          <w:bCs/>
        </w:rPr>
        <w:t>Viitenumber: 302666</w:t>
      </w:r>
      <w:r w:rsidR="00C77300">
        <w:rPr>
          <w:bCs/>
        </w:rPr>
        <w:t>.</w:t>
      </w:r>
    </w:p>
    <w:p w14:paraId="21729C8F" w14:textId="5C09F027" w:rsidR="00A91140" w:rsidRPr="009E2DFA" w:rsidRDefault="00A91140" w:rsidP="007C6624">
      <w:pPr>
        <w:tabs>
          <w:tab w:val="left" w:pos="567"/>
        </w:tabs>
        <w:jc w:val="both"/>
      </w:pPr>
      <w:r w:rsidRPr="009E2DFA">
        <w:t xml:space="preserve">Klassifikatsioon: </w:t>
      </w:r>
      <w:r w:rsidR="00AB4F2B" w:rsidRPr="009E2DFA">
        <w:t>teetööd 45233140-2</w:t>
      </w:r>
    </w:p>
    <w:p w14:paraId="44ECE8EC" w14:textId="3A206F51" w:rsidR="000C4D34" w:rsidRPr="009E2DFA" w:rsidRDefault="000C4D34" w:rsidP="007C6624">
      <w:pPr>
        <w:jc w:val="both"/>
      </w:pPr>
      <w:r w:rsidRPr="009E2DFA">
        <w:t xml:space="preserve">Hankemenetluse liik: </w:t>
      </w:r>
      <w:r w:rsidR="00E964E1" w:rsidRPr="009E2DFA">
        <w:t>avatud</w:t>
      </w:r>
      <w:r w:rsidR="00910970" w:rsidRPr="009E2DFA">
        <w:t xml:space="preserve"> hankemen</w:t>
      </w:r>
      <w:r w:rsidR="00E8136B" w:rsidRPr="009E2DFA">
        <w:t>e</w:t>
      </w:r>
      <w:r w:rsidR="00910970" w:rsidRPr="009E2DFA">
        <w:t>tlus</w:t>
      </w:r>
    </w:p>
    <w:p w14:paraId="5CC818D8" w14:textId="675A127C" w:rsidR="00CD4BFE" w:rsidRPr="009E2DFA" w:rsidRDefault="00EE0A35" w:rsidP="00EE0A35">
      <w:pPr>
        <w:tabs>
          <w:tab w:val="left" w:pos="567"/>
        </w:tabs>
        <w:suppressAutoHyphens w:val="0"/>
        <w:autoSpaceDE w:val="0"/>
        <w:autoSpaceDN w:val="0"/>
        <w:adjustRightInd w:val="0"/>
        <w:jc w:val="both"/>
        <w:rPr>
          <w:color w:val="000000"/>
        </w:rPr>
      </w:pPr>
      <w:r w:rsidRPr="009E2DFA">
        <w:rPr>
          <w:color w:val="000000"/>
        </w:rPr>
        <w:t xml:space="preserve">Töö tehniliseks aluseks on </w:t>
      </w:r>
      <w:bookmarkStart w:id="0" w:name="_Hlk144713596"/>
      <w:r w:rsidR="00DE1DF5" w:rsidRPr="009E2DFA">
        <w:rPr>
          <w:rFonts w:cstheme="minorHAnsi"/>
          <w:b/>
          <w:bCs/>
        </w:rPr>
        <w:t>Maatervendus</w:t>
      </w:r>
      <w:r w:rsidR="00C40022" w:rsidRPr="009E2DFA">
        <w:rPr>
          <w:rFonts w:cstheme="minorHAnsi"/>
          <w:b/>
          <w:bCs/>
        </w:rPr>
        <w:t xml:space="preserve"> OÜ</w:t>
      </w:r>
      <w:r w:rsidR="002D73EA" w:rsidRPr="009E2DFA">
        <w:rPr>
          <w:rFonts w:cstheme="minorHAnsi"/>
        </w:rPr>
        <w:t xml:space="preserve"> poolt koostatud „</w:t>
      </w:r>
      <w:r w:rsidR="00DE1DF5" w:rsidRPr="009E2DFA">
        <w:rPr>
          <w:rFonts w:cstheme="minorHAnsi"/>
        </w:rPr>
        <w:t>Tondinõmme tee rekonstrueerimi</w:t>
      </w:r>
      <w:r w:rsidR="004D2265" w:rsidRPr="009E2DFA">
        <w:rPr>
          <w:rFonts w:cstheme="minorHAnsi"/>
        </w:rPr>
        <w:t>se</w:t>
      </w:r>
      <w:r w:rsidR="00C40022" w:rsidRPr="009E2DFA">
        <w:rPr>
          <w:rFonts w:cstheme="minorHAnsi"/>
        </w:rPr>
        <w:t xml:space="preserve"> projekt V02</w:t>
      </w:r>
      <w:r w:rsidR="002D73EA" w:rsidRPr="009E2DFA">
        <w:rPr>
          <w:rFonts w:cstheme="minorHAnsi"/>
        </w:rPr>
        <w:t>“</w:t>
      </w:r>
      <w:r w:rsidR="00821E34" w:rsidRPr="009E2DFA">
        <w:t>.</w:t>
      </w:r>
      <w:bookmarkEnd w:id="0"/>
      <w:r w:rsidR="00E939EA" w:rsidRPr="009E2DFA">
        <w:rPr>
          <w:color w:val="000000"/>
        </w:rPr>
        <w:t xml:space="preserve"> </w:t>
      </w:r>
    </w:p>
    <w:p w14:paraId="18B864B5" w14:textId="77777777" w:rsidR="00F95511" w:rsidRPr="009E2DFA" w:rsidRDefault="00F95511" w:rsidP="00F95511">
      <w:pPr>
        <w:jc w:val="both"/>
      </w:pPr>
      <w:r w:rsidRPr="009E2DFA">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9E2DFA" w:rsidRDefault="00F95511" w:rsidP="00EE0A35">
      <w:pPr>
        <w:tabs>
          <w:tab w:val="left" w:pos="567"/>
        </w:tabs>
        <w:suppressAutoHyphens w:val="0"/>
        <w:autoSpaceDE w:val="0"/>
        <w:autoSpaceDN w:val="0"/>
        <w:adjustRightInd w:val="0"/>
        <w:jc w:val="both"/>
        <w:rPr>
          <w:color w:val="000000"/>
        </w:rPr>
      </w:pPr>
    </w:p>
    <w:p w14:paraId="2E4F39DA" w14:textId="7279BD5D" w:rsidR="00211846" w:rsidRPr="009E2DFA" w:rsidRDefault="00211846" w:rsidP="00CD4BFE">
      <w:pPr>
        <w:tabs>
          <w:tab w:val="left" w:pos="567"/>
          <w:tab w:val="left" w:pos="709"/>
        </w:tabs>
        <w:jc w:val="both"/>
      </w:pPr>
      <w:r w:rsidRPr="009E2DFA">
        <w:t xml:space="preserve">Objektiga on võimalik tutvuda: </w:t>
      </w:r>
      <w:r w:rsidR="004C674D" w:rsidRPr="009E2DFA">
        <w:t xml:space="preserve">metsataristuspetsialist </w:t>
      </w:r>
      <w:r w:rsidR="005C742D" w:rsidRPr="009E2DFA">
        <w:t xml:space="preserve">Ain-Meelis Hannus, tel: 5163309, e-post </w:t>
      </w:r>
      <w:hyperlink r:id="rId8" w:history="1">
        <w:r w:rsidR="005C742D" w:rsidRPr="009E2DFA">
          <w:rPr>
            <w:rStyle w:val="Hperlink"/>
          </w:rPr>
          <w:t>ain-meelis.hannus@rmk.ee</w:t>
        </w:r>
      </w:hyperlink>
      <w:r w:rsidR="004C674D" w:rsidRPr="009E2DFA">
        <w:t>.</w:t>
      </w:r>
      <w:r w:rsidR="005C742D" w:rsidRPr="009E2DFA">
        <w:t xml:space="preserve"> </w:t>
      </w:r>
      <w:r w:rsidR="00F42CDC" w:rsidRPr="009E2DFA">
        <w:t xml:space="preserve"> </w:t>
      </w:r>
      <w:r w:rsidR="00B55D49" w:rsidRPr="009E2DFA">
        <w:t xml:space="preserve"> </w:t>
      </w:r>
      <w:r w:rsidR="008860A6" w:rsidRPr="009E2DFA">
        <w:t xml:space="preserve"> </w:t>
      </w:r>
      <w:r w:rsidR="00E353D5" w:rsidRPr="009E2DFA">
        <w:t xml:space="preserve"> </w:t>
      </w:r>
      <w:r w:rsidR="005F373A" w:rsidRPr="009E2DFA">
        <w:t xml:space="preserve"> </w:t>
      </w:r>
      <w:r w:rsidR="00D31B0A" w:rsidRPr="009E2DFA">
        <w:t xml:space="preserve"> </w:t>
      </w:r>
      <w:r w:rsidR="00661DC3" w:rsidRPr="009E2DFA">
        <w:t xml:space="preserve"> </w:t>
      </w:r>
      <w:r w:rsidR="009166AD" w:rsidRPr="009E2DFA">
        <w:t xml:space="preserve"> </w:t>
      </w:r>
      <w:r w:rsidR="00BF7255" w:rsidRPr="009E2DFA">
        <w:t xml:space="preserve"> </w:t>
      </w:r>
      <w:r w:rsidRPr="009E2DFA">
        <w:t xml:space="preserve"> </w:t>
      </w:r>
      <w:r w:rsidRPr="009E2DFA">
        <w:rPr>
          <w:rStyle w:val="Hperlink"/>
        </w:rPr>
        <w:t xml:space="preserve"> </w:t>
      </w:r>
      <w:r w:rsidRPr="009E2DFA">
        <w:t xml:space="preserve">  </w:t>
      </w:r>
    </w:p>
    <w:p w14:paraId="306B2C19" w14:textId="77777777" w:rsidR="00CB5A51" w:rsidRPr="009E2DFA" w:rsidRDefault="00CB5A51" w:rsidP="00CD4BFE">
      <w:pPr>
        <w:tabs>
          <w:tab w:val="left" w:pos="567"/>
          <w:tab w:val="left" w:pos="709"/>
        </w:tabs>
        <w:jc w:val="both"/>
        <w:rPr>
          <w:color w:val="000000"/>
        </w:rPr>
      </w:pPr>
    </w:p>
    <w:p w14:paraId="553E5A34" w14:textId="75BEFCB5" w:rsidR="00790542" w:rsidRPr="009E2DFA" w:rsidRDefault="00E278BD" w:rsidP="001E7EAA">
      <w:pPr>
        <w:tabs>
          <w:tab w:val="left" w:pos="567"/>
          <w:tab w:val="left" w:pos="709"/>
        </w:tabs>
        <w:jc w:val="both"/>
      </w:pPr>
      <w:r w:rsidRPr="009E2DFA">
        <w:t xml:space="preserve">Töövõtja annab Tellijale valmis Töö lõplikult üle </w:t>
      </w:r>
      <w:r w:rsidR="00797877" w:rsidRPr="009E2DFA">
        <w:t xml:space="preserve">hiljemalt </w:t>
      </w:r>
      <w:r w:rsidR="00CC4877" w:rsidRPr="009E2DFA">
        <w:t>1.09.202</w:t>
      </w:r>
      <w:r w:rsidR="00C61F47" w:rsidRPr="009E2DFA">
        <w:t>6</w:t>
      </w:r>
      <w:r w:rsidR="00CC4877" w:rsidRPr="009E2DFA">
        <w:t xml:space="preserve">.a. </w:t>
      </w:r>
      <w:r w:rsidR="00D40D58" w:rsidRPr="009E2DFA">
        <w:t>Ehitusobjekti dokumentide üleandmiseks ja vastuvõtmiseks ning ehitusobjekti kasutuselevõtu dokumentide vormistamiseks on aega</w:t>
      </w:r>
      <w:r w:rsidR="00D711C6" w:rsidRPr="009E2DFA">
        <w:t xml:space="preserve"> kuni 1.11.202</w:t>
      </w:r>
      <w:r w:rsidR="00C61F47" w:rsidRPr="009E2DFA">
        <w:t>6</w:t>
      </w:r>
      <w:r w:rsidR="00924A00" w:rsidRPr="009E2DFA">
        <w:t xml:space="preserve">. </w:t>
      </w:r>
      <w:r w:rsidR="00B4104B" w:rsidRPr="009E2DFA">
        <w:t xml:space="preserve">Hankija soovib </w:t>
      </w:r>
      <w:r w:rsidR="00EC3A96" w:rsidRPr="009E2DFA">
        <w:t>hanke</w:t>
      </w:r>
      <w:r w:rsidR="00B4104B" w:rsidRPr="009E2DFA">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9E2DFA" w:rsidRDefault="001E7EAA" w:rsidP="00924A00">
      <w:pPr>
        <w:tabs>
          <w:tab w:val="left" w:pos="567"/>
          <w:tab w:val="left" w:pos="709"/>
        </w:tabs>
        <w:jc w:val="both"/>
      </w:pPr>
    </w:p>
    <w:p w14:paraId="6995200F" w14:textId="7C00320F" w:rsidR="00907E2A" w:rsidRPr="009E2DFA" w:rsidRDefault="00465B96" w:rsidP="00CD4BFE">
      <w:pPr>
        <w:tabs>
          <w:tab w:val="left" w:pos="567"/>
          <w:tab w:val="right" w:pos="9071"/>
        </w:tabs>
        <w:jc w:val="both"/>
      </w:pPr>
      <w:r w:rsidRPr="009E2DFA">
        <w:t xml:space="preserve">Töödele on nõutav teostusgarantii kestvusega 2 aastat arvates kasutuselevõtu akti allkirjastamisest </w:t>
      </w:r>
      <w:r w:rsidR="00A12BE4" w:rsidRPr="009E2DFA">
        <w:t>t</w:t>
      </w:r>
      <w:r w:rsidRPr="009E2DFA">
        <w:t xml:space="preserve">ellija poolt. Tööde teostamise ajaks on nõutav pangagarantii 10 % </w:t>
      </w:r>
      <w:r w:rsidR="00EC3A96" w:rsidRPr="009E2DFA">
        <w:t>hanke</w:t>
      </w:r>
      <w:r w:rsidRPr="009E2DFA">
        <w:t xml:space="preserve">lepingu sõlmimise aluseks olnud eduka pakkumuse maksumusest või sama summa deponeerimine </w:t>
      </w:r>
      <w:r w:rsidR="00237CE4" w:rsidRPr="009E2DFA">
        <w:t>t</w:t>
      </w:r>
      <w:r w:rsidRPr="009E2DFA">
        <w:t>ellija pangakontole.</w:t>
      </w:r>
    </w:p>
    <w:p w14:paraId="6B0C6665" w14:textId="22CDA695" w:rsidR="00CD4BFE" w:rsidRPr="009E2DFA" w:rsidRDefault="00CD4BFE" w:rsidP="004E7E6D">
      <w:pPr>
        <w:tabs>
          <w:tab w:val="left" w:pos="567"/>
          <w:tab w:val="right" w:pos="9071"/>
        </w:tabs>
        <w:jc w:val="both"/>
      </w:pPr>
    </w:p>
    <w:p w14:paraId="0D861230" w14:textId="16E834FB" w:rsidR="00664C0C" w:rsidRPr="009E2DFA"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9E2DFA">
        <w:rPr>
          <w:rFonts w:ascii="Times New Roman" w:hAnsi="Times New Roman" w:cs="Times New Roman"/>
          <w:i w:val="0"/>
          <w:iCs w:val="0"/>
          <w:sz w:val="24"/>
          <w:szCs w:val="24"/>
        </w:rPr>
        <w:t>Hanke tehniline kirjeldus</w:t>
      </w:r>
    </w:p>
    <w:p w14:paraId="4D33C039" w14:textId="455613FD" w:rsidR="007E11D1" w:rsidRPr="009E2DFA" w:rsidRDefault="00DE1DF5" w:rsidP="00F90BCC">
      <w:pPr>
        <w:suppressAutoHyphens w:val="0"/>
        <w:autoSpaceDE w:val="0"/>
        <w:autoSpaceDN w:val="0"/>
        <w:adjustRightInd w:val="0"/>
        <w:jc w:val="both"/>
        <w:rPr>
          <w:rFonts w:eastAsia="Calibri"/>
          <w:bCs/>
          <w:lang w:eastAsia="en-US"/>
        </w:rPr>
      </w:pPr>
      <w:bookmarkStart w:id="1" w:name="_Hlk212712631"/>
      <w:r w:rsidRPr="009E2DFA">
        <w:rPr>
          <w:rFonts w:eastAsia="Calibri"/>
          <w:bCs/>
          <w:lang w:eastAsia="en-US"/>
        </w:rPr>
        <w:t>Tondinõmme tee (0,86 km) rekonstrueerimine</w:t>
      </w:r>
      <w:bookmarkEnd w:id="1"/>
      <w:r w:rsidR="008E33B5" w:rsidRPr="009E2DFA">
        <w:rPr>
          <w:rFonts w:eastAsia="Calibri"/>
          <w:bCs/>
          <w:lang w:eastAsia="en-US"/>
        </w:rPr>
        <w:t>, mis asu</w:t>
      </w:r>
      <w:r w:rsidR="00F90BCC" w:rsidRPr="009E2DFA">
        <w:rPr>
          <w:rFonts w:eastAsia="Calibri"/>
          <w:bCs/>
          <w:lang w:eastAsia="en-US"/>
        </w:rPr>
        <w:t>b</w:t>
      </w:r>
      <w:r w:rsidR="008E33B5" w:rsidRPr="009E2DFA">
        <w:rPr>
          <w:rFonts w:eastAsia="Calibri"/>
          <w:bCs/>
          <w:lang w:eastAsia="en-US"/>
        </w:rPr>
        <w:t xml:space="preserve"> </w:t>
      </w:r>
      <w:r w:rsidRPr="009E2DFA">
        <w:rPr>
          <w:rFonts w:eastAsia="Calibri"/>
          <w:bCs/>
          <w:lang w:eastAsia="en-US"/>
        </w:rPr>
        <w:t>Tagas</w:t>
      </w:r>
      <w:r w:rsidR="00220A05" w:rsidRPr="009E2DFA">
        <w:rPr>
          <w:rFonts w:eastAsia="Calibri"/>
          <w:bCs/>
          <w:lang w:eastAsia="en-US"/>
        </w:rPr>
        <w:t>s</w:t>
      </w:r>
      <w:r w:rsidRPr="009E2DFA">
        <w:rPr>
          <w:rFonts w:eastAsia="Calibri"/>
          <w:bCs/>
          <w:lang w:eastAsia="en-US"/>
        </w:rPr>
        <w:t>aare</w:t>
      </w:r>
      <w:r w:rsidR="00F90BCC" w:rsidRPr="009E2DFA">
        <w:rPr>
          <w:rFonts w:eastAsia="Calibri"/>
          <w:bCs/>
          <w:lang w:eastAsia="en-US"/>
        </w:rPr>
        <w:t xml:space="preserve"> küla, </w:t>
      </w:r>
      <w:r w:rsidR="00220A05" w:rsidRPr="009E2DFA">
        <w:rPr>
          <w:rFonts w:eastAsia="Calibri"/>
          <w:bCs/>
          <w:lang w:eastAsia="en-US"/>
        </w:rPr>
        <w:t>Põhja-Pärnumaa</w:t>
      </w:r>
      <w:r w:rsidR="00F90BCC" w:rsidRPr="009E2DFA">
        <w:rPr>
          <w:rFonts w:eastAsia="Calibri"/>
          <w:bCs/>
          <w:lang w:eastAsia="en-US"/>
        </w:rPr>
        <w:t xml:space="preserve"> vald, </w:t>
      </w:r>
      <w:r w:rsidR="00220A05" w:rsidRPr="009E2DFA">
        <w:rPr>
          <w:rFonts w:eastAsia="Calibri"/>
          <w:bCs/>
          <w:lang w:eastAsia="en-US"/>
        </w:rPr>
        <w:t>Pärnu</w:t>
      </w:r>
      <w:r w:rsidR="00F90BCC" w:rsidRPr="009E2DFA">
        <w:rPr>
          <w:rFonts w:eastAsia="Calibri"/>
          <w:bCs/>
          <w:lang w:eastAsia="en-US"/>
        </w:rPr>
        <w:t xml:space="preserve"> maakond</w:t>
      </w:r>
      <w:r w:rsidR="00C05FA5" w:rsidRPr="009E2DFA">
        <w:rPr>
          <w:rFonts w:eastAsia="Calibri"/>
          <w:bCs/>
          <w:lang w:eastAsia="en-US"/>
        </w:rPr>
        <w:t>.</w:t>
      </w:r>
    </w:p>
    <w:p w14:paraId="31E52701" w14:textId="56E0B6F7" w:rsidR="005A12C0" w:rsidRPr="009E2DFA" w:rsidRDefault="00507251" w:rsidP="00F92AA3">
      <w:pPr>
        <w:suppressAutoHyphens w:val="0"/>
        <w:autoSpaceDE w:val="0"/>
        <w:autoSpaceDN w:val="0"/>
        <w:adjustRightInd w:val="0"/>
        <w:jc w:val="both"/>
        <w:rPr>
          <w:lang w:eastAsia="et-EE"/>
        </w:rPr>
      </w:pPr>
      <w:r w:rsidRPr="009E2DFA">
        <w:rPr>
          <w:lang w:eastAsia="et-EE"/>
        </w:rPr>
        <w:t xml:space="preserve">Vajalikud raietööd </w:t>
      </w:r>
      <w:r w:rsidR="005049CB" w:rsidRPr="009E2DFA">
        <w:rPr>
          <w:lang w:eastAsia="et-EE"/>
        </w:rPr>
        <w:t xml:space="preserve">ja kokkuvedu </w:t>
      </w:r>
      <w:r w:rsidRPr="009E2DFA">
        <w:rPr>
          <w:lang w:eastAsia="et-EE"/>
        </w:rPr>
        <w:t xml:space="preserve">on </w:t>
      </w:r>
      <w:r w:rsidR="003D59B8" w:rsidRPr="009E2DFA">
        <w:rPr>
          <w:lang w:eastAsia="et-EE"/>
        </w:rPr>
        <w:t>RMK poolt tehtud</w:t>
      </w:r>
      <w:r w:rsidR="00A53F92" w:rsidRPr="009E2DFA">
        <w:rPr>
          <w:lang w:eastAsia="et-EE"/>
        </w:rPr>
        <w:t>.</w:t>
      </w:r>
      <w:r w:rsidR="005049CB" w:rsidRPr="009E2DFA">
        <w:rPr>
          <w:lang w:eastAsia="et-EE"/>
        </w:rPr>
        <w:t xml:space="preserve"> </w:t>
      </w:r>
      <w:r w:rsidR="0051785D" w:rsidRPr="009E2DFA">
        <w:rPr>
          <w:lang w:eastAsia="et-EE"/>
        </w:rPr>
        <w:t>Ehitaja teostab vajalike ja segavate puude ja põõsast</w:t>
      </w:r>
      <w:r w:rsidR="001B4A62" w:rsidRPr="009E2DFA">
        <w:rPr>
          <w:lang w:eastAsia="et-EE"/>
        </w:rPr>
        <w:t xml:space="preserve">e raie ja kokkuveo. </w:t>
      </w:r>
      <w:r w:rsidR="001049B5" w:rsidRPr="009E2DFA">
        <w:rPr>
          <w:lang w:eastAsia="et-EE"/>
        </w:rPr>
        <w:t xml:space="preserve">Raie käigus tuleb teha raiutavatest puudest etteantud sortimenti, see kokku vedada ja ladustada etteantud kohta. </w:t>
      </w:r>
    </w:p>
    <w:p w14:paraId="14025A19" w14:textId="4A48FBE9" w:rsidR="00BB55D0" w:rsidRPr="009E2DFA" w:rsidRDefault="0089129C" w:rsidP="006350EB">
      <w:pPr>
        <w:suppressAutoHyphens w:val="0"/>
        <w:autoSpaceDE w:val="0"/>
        <w:autoSpaceDN w:val="0"/>
        <w:adjustRightInd w:val="0"/>
        <w:jc w:val="both"/>
      </w:pPr>
      <w:r w:rsidRPr="009E2DFA">
        <w:rPr>
          <w:bCs/>
        </w:rPr>
        <w:t xml:space="preserve">Edasi tuleb teostada </w:t>
      </w:r>
      <w:r w:rsidR="009166AD" w:rsidRPr="009E2DFA">
        <w:rPr>
          <w:bCs/>
        </w:rPr>
        <w:t>kändude juurimine</w:t>
      </w:r>
      <w:r w:rsidR="006E1F4C" w:rsidRPr="009E2DFA">
        <w:rPr>
          <w:bCs/>
        </w:rPr>
        <w:t xml:space="preserve"> (</w:t>
      </w:r>
      <w:r w:rsidR="00306A0D" w:rsidRPr="009E2DFA">
        <w:rPr>
          <w:bCs/>
        </w:rPr>
        <w:t>1</w:t>
      </w:r>
      <w:r w:rsidR="006F6491" w:rsidRPr="009E2DFA">
        <w:rPr>
          <w:bCs/>
        </w:rPr>
        <w:t>,</w:t>
      </w:r>
      <w:r w:rsidR="00306A0D" w:rsidRPr="009E2DFA">
        <w:rPr>
          <w:bCs/>
        </w:rPr>
        <w:t>2</w:t>
      </w:r>
      <w:r w:rsidR="006F6491" w:rsidRPr="009E2DFA">
        <w:rPr>
          <w:bCs/>
        </w:rPr>
        <w:t>3</w:t>
      </w:r>
      <w:r w:rsidR="0010724D" w:rsidRPr="009E2DFA">
        <w:rPr>
          <w:bCs/>
        </w:rPr>
        <w:t xml:space="preserve"> ha</w:t>
      </w:r>
      <w:r w:rsidR="006E1F4C" w:rsidRPr="009E2DFA">
        <w:rPr>
          <w:bCs/>
        </w:rPr>
        <w:t>)</w:t>
      </w:r>
      <w:r w:rsidR="00040158" w:rsidRPr="009E2DFA">
        <w:rPr>
          <w:bCs/>
        </w:rPr>
        <w:t xml:space="preserve">. </w:t>
      </w:r>
      <w:r w:rsidR="00BB55D0" w:rsidRPr="009E2DFA">
        <w:rPr>
          <w:bCs/>
        </w:rPr>
        <w:t xml:space="preserve">Kännud juuritakse </w:t>
      </w:r>
      <w:r w:rsidR="006E235F" w:rsidRPr="009E2DFA">
        <w:rPr>
          <w:bCs/>
        </w:rPr>
        <w:t xml:space="preserve">teede puhul </w:t>
      </w:r>
      <w:r w:rsidR="00BB55D0" w:rsidRPr="009E2DFA">
        <w:rPr>
          <w:bCs/>
        </w:rPr>
        <w:t>kogu teetrassi laiuse ulatuses</w:t>
      </w:r>
      <w:r w:rsidR="00A14104" w:rsidRPr="009E2DFA">
        <w:rPr>
          <w:bCs/>
        </w:rPr>
        <w:t xml:space="preserve"> ja </w:t>
      </w:r>
      <w:r w:rsidR="00953368" w:rsidRPr="009E2DFA">
        <w:rPr>
          <w:bCs/>
        </w:rPr>
        <w:t>koondatakse hunnikutesse</w:t>
      </w:r>
      <w:r w:rsidR="00230147" w:rsidRPr="009E2DFA">
        <w:rPr>
          <w:bCs/>
        </w:rPr>
        <w:t xml:space="preserve">. </w:t>
      </w:r>
      <w:r w:rsidR="00020020" w:rsidRPr="009E2DFA">
        <w:rPr>
          <w:bCs/>
        </w:rPr>
        <w:t>Võsaga kaetud aladel töödeldakse kraavi nõlva võimalusel freesimise teel või eemaldatakse võsa juurestik sette eemaldamise käigus.</w:t>
      </w:r>
      <w:r w:rsidR="006266B3" w:rsidRPr="009E2DFA">
        <w:rPr>
          <w:bCs/>
        </w:rPr>
        <w:t xml:space="preserve"> </w:t>
      </w:r>
      <w:r w:rsidR="00D34133" w:rsidRPr="009E2DF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E2DFA">
        <w:rPr>
          <w:bCs/>
        </w:rPr>
        <w:t>Juuritud känn</w:t>
      </w:r>
      <w:r w:rsidR="00330E2F" w:rsidRPr="009E2DFA">
        <w:rPr>
          <w:bCs/>
        </w:rPr>
        <w:t>ud ja väljatulnud kivid</w:t>
      </w:r>
      <w:r w:rsidR="00BC2995" w:rsidRPr="009E2DFA">
        <w:rPr>
          <w:bCs/>
        </w:rPr>
        <w:t xml:space="preserve"> </w:t>
      </w:r>
      <w:r w:rsidR="00330E2F" w:rsidRPr="009E2DFA">
        <w:rPr>
          <w:bCs/>
        </w:rPr>
        <w:t>tuleb paigutada trassi äärde nii, et ei tekiks katkematut valli, vahe tuleb jätta iga 25m tagant.</w:t>
      </w:r>
      <w:r w:rsidR="00CA6293" w:rsidRPr="009E2DFA">
        <w:rPr>
          <w:bCs/>
        </w:rPr>
        <w:t xml:space="preserve"> </w:t>
      </w:r>
      <w:r w:rsidR="00EA5E7E" w:rsidRPr="009E2DFA">
        <w:rPr>
          <w:bCs/>
        </w:rPr>
        <w:t>Kraavide kaeve pinnast ja se</w:t>
      </w:r>
      <w:r w:rsidR="00CA6293" w:rsidRPr="009E2DFA">
        <w:rPr>
          <w:bCs/>
        </w:rPr>
        <w:t xml:space="preserve">tte võib paigutada ka olemasoleva mulde taha, kuid see peab jääma sellest madalamale. </w:t>
      </w:r>
      <w:r w:rsidR="009166AD" w:rsidRPr="009E2DFA">
        <w:rPr>
          <w:bCs/>
        </w:rPr>
        <w:t>Kraavi teepoolsed perved peavad olema töödeldud tasemel, mis võimaldab mehhaniseeritud hooldust.</w:t>
      </w:r>
      <w:r w:rsidR="000B70FA" w:rsidRPr="009E2DFA">
        <w:t xml:space="preserve"> </w:t>
      </w:r>
    </w:p>
    <w:p w14:paraId="121C2BFB" w14:textId="1B73D0F4" w:rsidR="009B3548" w:rsidRPr="009E2DFA" w:rsidRDefault="00220A05" w:rsidP="00DA571E">
      <w:pPr>
        <w:suppressAutoHyphens w:val="0"/>
        <w:autoSpaceDE w:val="0"/>
        <w:autoSpaceDN w:val="0"/>
        <w:adjustRightInd w:val="0"/>
        <w:jc w:val="both"/>
      </w:pPr>
      <w:r w:rsidRPr="009E2DFA">
        <w:rPr>
          <w:b/>
          <w:bCs/>
        </w:rPr>
        <w:lastRenderedPageBreak/>
        <w:t>Tondinõmme tee</w:t>
      </w:r>
      <w:r w:rsidR="00AF6179" w:rsidRPr="009E2DFA">
        <w:rPr>
          <w:b/>
          <w:bCs/>
        </w:rPr>
        <w:t xml:space="preserve"> (0,</w:t>
      </w:r>
      <w:r w:rsidRPr="009E2DFA">
        <w:rPr>
          <w:b/>
          <w:bCs/>
        </w:rPr>
        <w:t>86</w:t>
      </w:r>
      <w:r w:rsidR="00AF6179" w:rsidRPr="009E2DFA">
        <w:rPr>
          <w:b/>
          <w:bCs/>
        </w:rPr>
        <w:t xml:space="preserve"> km)</w:t>
      </w:r>
      <w:r w:rsidR="00515C18" w:rsidRPr="009E2DFA">
        <w:rPr>
          <w:b/>
          <w:bCs/>
        </w:rPr>
        <w:t xml:space="preserve"> </w:t>
      </w:r>
      <w:r w:rsidR="000A6E1D" w:rsidRPr="009E2DFA">
        <w:t>algab</w:t>
      </w:r>
      <w:r w:rsidR="009B3548" w:rsidRPr="009E2DFA">
        <w:t xml:space="preserve"> </w:t>
      </w:r>
      <w:r w:rsidR="00EB2628" w:rsidRPr="009E2DFA">
        <w:t>Joe-Tammsaare teelt ja lõpeb kvartalis VD306 eraldises 23 L-kujulise tagasipööramise kohaga.</w:t>
      </w:r>
    </w:p>
    <w:p w14:paraId="3BC8A8A0" w14:textId="4EB42605" w:rsidR="00F37286" w:rsidRPr="009E2DFA" w:rsidRDefault="005978FB" w:rsidP="00DA571E">
      <w:pPr>
        <w:suppressAutoHyphens w:val="0"/>
        <w:autoSpaceDE w:val="0"/>
        <w:autoSpaceDN w:val="0"/>
        <w:adjustRightInd w:val="0"/>
        <w:jc w:val="both"/>
        <w:rPr>
          <w:highlight w:val="yellow"/>
        </w:rPr>
      </w:pPr>
      <w:r w:rsidRPr="009E2DFA">
        <w:t>Puhastatakse setetest olemasolev teekraav 102 ja vee äravoolu tagamiseks puhastatakse setetest ja puittaimestikust kuivenduskraavid 101 ja 103</w:t>
      </w:r>
      <w:r w:rsidR="00FB0023" w:rsidRPr="009E2DFA">
        <w:t xml:space="preserve"> (eramaade piirini)</w:t>
      </w:r>
      <w:r w:rsidRPr="009E2DFA">
        <w:t xml:space="preserve">. </w:t>
      </w:r>
      <w:r w:rsidR="00D97E1B" w:rsidRPr="009E2DFA">
        <w:t>E</w:t>
      </w:r>
      <w:r w:rsidR="00D27965" w:rsidRPr="009E2DFA">
        <w:t xml:space="preserve">tte </w:t>
      </w:r>
      <w:r w:rsidR="00D97E1B" w:rsidRPr="009E2DFA">
        <w:t xml:space="preserve">on </w:t>
      </w:r>
      <w:r w:rsidR="00D27965" w:rsidRPr="009E2DFA">
        <w:t>nähtud ehitada veejuhtmete mullavallidele kokku 4 veeviimarit MAO-otsakuga (ehk kindlustatud erosioonitõkkematiga, DN 300 mm, L=8 m)</w:t>
      </w:r>
    </w:p>
    <w:p w14:paraId="40AB430E" w14:textId="25DD8E96" w:rsidR="00592106" w:rsidRPr="009E2DFA" w:rsidRDefault="0014722C" w:rsidP="00AD60D7">
      <w:pPr>
        <w:suppressAutoHyphens w:val="0"/>
        <w:autoSpaceDE w:val="0"/>
        <w:autoSpaceDN w:val="0"/>
        <w:adjustRightInd w:val="0"/>
        <w:jc w:val="both"/>
      </w:pPr>
      <w:r w:rsidRPr="009E2DFA">
        <w:t xml:space="preserve">Teele rajatakse </w:t>
      </w:r>
      <w:r w:rsidR="006F7946" w:rsidRPr="009E2DFA">
        <w:t>kolm uut</w:t>
      </w:r>
      <w:r w:rsidR="00E45A6F" w:rsidRPr="009E2DFA">
        <w:t xml:space="preserve"> plasttorust </w:t>
      </w:r>
      <w:r w:rsidR="007A03D8" w:rsidRPr="009E2DFA">
        <w:t xml:space="preserve">truup </w:t>
      </w:r>
      <w:r w:rsidR="00E45A6F" w:rsidRPr="009E2DFA">
        <w:t>siseläbimõõduga 40 cm. Plasttorutruup peab vastama ringjäikusele (rõngasjäikusele)  SN8  (EN ISO 13472-3)  ja  olema  seest siledaseinaline ning väljast gofreeritud.</w:t>
      </w:r>
      <w:bookmarkStart w:id="2" w:name="_Hlk207366874"/>
      <w:r w:rsidR="00592106" w:rsidRPr="009E2DFA">
        <w:t xml:space="preserve"> Plasttorutruubi on  ette  nähtud  ehitada  otsakutele  kindlustused järgneva tüüpotsakuga („Maaparandusrajatiste tüüpjoonised“, Tallinn 2019): MAO.</w:t>
      </w:r>
    </w:p>
    <w:p w14:paraId="440D7288" w14:textId="66ADB68F" w:rsidR="00FE73F1" w:rsidRPr="009E2DFA" w:rsidRDefault="00FE73F1" w:rsidP="00AD60D7">
      <w:pPr>
        <w:suppressAutoHyphens w:val="0"/>
        <w:autoSpaceDE w:val="0"/>
        <w:autoSpaceDN w:val="0"/>
        <w:adjustRightInd w:val="0"/>
        <w:jc w:val="both"/>
      </w:pPr>
      <w:r w:rsidRPr="009E2DFA">
        <w:t>To</w:t>
      </w:r>
      <w:r w:rsidR="004F4BD3" w:rsidRPr="009E2DFA">
        <w:t>ndinõmme tee e</w:t>
      </w:r>
      <w:r w:rsidRPr="009E2DFA">
        <w:t>simesed 355m uuendatakse tee kruuskatend ja viimasel 505m lõigul teekatend rekonstrueeritakse.</w:t>
      </w:r>
      <w:r w:rsidR="00FC5EC5" w:rsidRPr="009E2DFA">
        <w:t xml:space="preserve"> Teekatendi uuendamiseks kasutatakse purustatud kruusa pos. 6, kihi paksus teel 15 cm.</w:t>
      </w:r>
    </w:p>
    <w:p w14:paraId="345D937B" w14:textId="2BEE43CC" w:rsidR="00AD60D7" w:rsidRPr="009E2DFA" w:rsidRDefault="00C1196A" w:rsidP="00AB25F9">
      <w:pPr>
        <w:suppressAutoHyphens w:val="0"/>
        <w:autoSpaceDE w:val="0"/>
        <w:autoSpaceDN w:val="0"/>
        <w:adjustRightInd w:val="0"/>
        <w:jc w:val="both"/>
      </w:pPr>
      <w:r w:rsidRPr="009E2DFA">
        <w:t>Peale ettevalmistustöid töödeldakse</w:t>
      </w:r>
      <w:r w:rsidR="00664ED7" w:rsidRPr="009E2DFA">
        <w:t xml:space="preserve"> tee mulle</w:t>
      </w:r>
      <w:r w:rsidRPr="009E2DFA">
        <w:t xml:space="preserve"> profiili, planeeritakse 6 m laiuselt ning tihendatakse. Seejärel rajatakse katend. </w:t>
      </w:r>
      <w:r w:rsidR="001E7E4E" w:rsidRPr="009E2DFA">
        <w:t>T</w:t>
      </w:r>
      <w:r w:rsidR="004909CC" w:rsidRPr="009E2DFA">
        <w:t>eekatte konstruktsioon</w:t>
      </w:r>
      <w:r w:rsidR="000D3B41" w:rsidRPr="009E2DFA">
        <w:t xml:space="preserve"> raja</w:t>
      </w:r>
      <w:r w:rsidR="00BA374C" w:rsidRPr="009E2DFA">
        <w:t xml:space="preserve">takse </w:t>
      </w:r>
      <w:r w:rsidR="001E5778" w:rsidRPr="009E2DFA">
        <w:t xml:space="preserve">laiusega </w:t>
      </w:r>
      <w:r w:rsidR="00BA374C" w:rsidRPr="009E2DFA">
        <w:t xml:space="preserve">4,5 </w:t>
      </w:r>
      <w:r w:rsidR="001A3C6A" w:rsidRPr="009E2DFA">
        <w:t xml:space="preserve">m </w:t>
      </w:r>
      <w:r w:rsidR="00BA374C" w:rsidRPr="009E2DFA">
        <w:t xml:space="preserve">- </w:t>
      </w:r>
      <w:bookmarkStart w:id="3" w:name="_Hlk209603262"/>
      <w:r w:rsidR="00BA374C" w:rsidRPr="009E2DFA">
        <w:t xml:space="preserve">10cm segu 0/32mm (Pos 6) - </w:t>
      </w:r>
      <w:r w:rsidR="004017EA" w:rsidRPr="009E2DFA">
        <w:t>25</w:t>
      </w:r>
      <w:r w:rsidR="00BA374C" w:rsidRPr="009E2DFA">
        <w:t xml:space="preserve">cm segu 0/63mm (Pos </w:t>
      </w:r>
      <w:r w:rsidR="000E6801" w:rsidRPr="009E2DFA">
        <w:t>4</w:t>
      </w:r>
      <w:r w:rsidR="00FA7E65" w:rsidRPr="009E2DFA">
        <w:t>)</w:t>
      </w:r>
      <w:r w:rsidR="00871EDA" w:rsidRPr="009E2DFA">
        <w:t xml:space="preserve"> </w:t>
      </w:r>
      <w:r w:rsidR="00AB25F9" w:rsidRPr="009E2DFA">
        <w:t xml:space="preserve">geotekstiil </w:t>
      </w:r>
      <w:r w:rsidR="00716EAC" w:rsidRPr="009E2DFA">
        <w:t>(Deklareeritud tõmbetugevus MD/CMD ≥</w:t>
      </w:r>
      <w:r w:rsidR="004017EA" w:rsidRPr="009E2DFA">
        <w:t>20</w:t>
      </w:r>
      <w:r w:rsidR="00716EAC" w:rsidRPr="009E2DFA">
        <w:t xml:space="preserve"> kN/m, 5,0 m lai, mittekootud)</w:t>
      </w:r>
      <w:r w:rsidR="00BA374C" w:rsidRPr="009E2DFA">
        <w:t>.</w:t>
      </w:r>
      <w:bookmarkEnd w:id="3"/>
      <w:r w:rsidR="00BA374C" w:rsidRPr="009E2DFA">
        <w:t xml:space="preserve"> Tee</w:t>
      </w:r>
      <w:r w:rsidR="007555B5" w:rsidRPr="009E2DFA">
        <w:t xml:space="preserve"> ja tagasipööramise koha</w:t>
      </w:r>
      <w:r w:rsidR="00BA374C" w:rsidRPr="009E2DFA">
        <w:t xml:space="preserve"> koguulatuses kasutatakse geotekstiili </w:t>
      </w:r>
      <w:r w:rsidR="00716EAC" w:rsidRPr="009E2DFA">
        <w:t>(Deklareeritud tõmbetugevus MD/CMD ≥</w:t>
      </w:r>
      <w:r w:rsidR="004017EA" w:rsidRPr="009E2DFA">
        <w:t>20</w:t>
      </w:r>
      <w:r w:rsidR="00716EAC" w:rsidRPr="009E2DFA">
        <w:t xml:space="preserve"> kN/m, 5,0 m lai, mittekootud)</w:t>
      </w:r>
      <w:r w:rsidR="00BA374C" w:rsidRPr="009E2DFA">
        <w:t xml:space="preserve">, et vältida pinnaste segunemist. </w:t>
      </w:r>
    </w:p>
    <w:p w14:paraId="12CC9094" w14:textId="3E5C4055" w:rsidR="00F770E5" w:rsidRPr="009E2DFA" w:rsidRDefault="00F770E5" w:rsidP="00F770E5">
      <w:pPr>
        <w:suppressAutoHyphens w:val="0"/>
        <w:autoSpaceDE w:val="0"/>
        <w:autoSpaceDN w:val="0"/>
        <w:adjustRightInd w:val="0"/>
        <w:jc w:val="both"/>
      </w:pPr>
      <w:r w:rsidRPr="009E2DFA">
        <w:t xml:space="preserve">Kvartalite muldele ning teistele teedele ligipääsu saavutamiseks on ette nähtud rajada mahasõidukohad M3 </w:t>
      </w:r>
      <w:r w:rsidR="00587145" w:rsidRPr="009E2DFA">
        <w:t>(L=10 m, R=10 m)</w:t>
      </w:r>
      <w:r w:rsidRPr="009E2DFA">
        <w:t>, M</w:t>
      </w:r>
      <w:r w:rsidR="00A95E23" w:rsidRPr="009E2DFA">
        <w:t>7</w:t>
      </w:r>
      <w:r w:rsidRPr="009E2DFA">
        <w:t xml:space="preserve"> (</w:t>
      </w:r>
      <w:r w:rsidR="00A95E23" w:rsidRPr="009E2DFA">
        <w:t>L=20 m, R=12,5 m</w:t>
      </w:r>
      <w:r w:rsidRPr="009E2DFA">
        <w:t>) ning tee lõppu ühe haruline tagasipööramis</w:t>
      </w:r>
      <w:r w:rsidR="006F0FB9" w:rsidRPr="009E2DFA">
        <w:t>e</w:t>
      </w:r>
      <w:r w:rsidRPr="009E2DFA">
        <w:t>koht (</w:t>
      </w:r>
      <w:r w:rsidR="006F0FB9" w:rsidRPr="009E2DFA">
        <w:t>TP-L</w:t>
      </w:r>
      <w:r w:rsidRPr="009E2DFA">
        <w:t xml:space="preserve">). </w:t>
      </w:r>
    </w:p>
    <w:p w14:paraId="2BF5E515" w14:textId="51246862" w:rsidR="0020102F" w:rsidRPr="009E2DFA" w:rsidRDefault="00F770E5" w:rsidP="00F770E5">
      <w:pPr>
        <w:suppressAutoHyphens w:val="0"/>
        <w:autoSpaceDE w:val="0"/>
        <w:autoSpaceDN w:val="0"/>
        <w:adjustRightInd w:val="0"/>
        <w:jc w:val="both"/>
      </w:pPr>
      <w:r w:rsidRPr="009E2DFA">
        <w:t>Teede rajatised ehitatakse kulumiskihiga 10cm segu 0/32 (Pos 6) 2</w:t>
      </w:r>
      <w:r w:rsidR="006F0FB9" w:rsidRPr="009E2DFA">
        <w:t>5</w:t>
      </w:r>
      <w:r w:rsidRPr="009E2DFA">
        <w:t>cm kruusalusel segu 0/63mm (Pos 4) geotekstiilil (Deklareeritud tõmbetugevus MD/CMD ≥20 kN/m, 5,0 m lai, mittekootud). Teede rajatiste muldkeha ehitatakse</w:t>
      </w:r>
      <w:r w:rsidR="0022438A" w:rsidRPr="009E2DFA">
        <w:t xml:space="preserve"> juurde veetavast pinnasest (liiv (k≥0,5m/24h))</w:t>
      </w:r>
      <w:r w:rsidRPr="009E2DFA">
        <w:t>. Mahasõidukohad ja tagasipööramisekohad ehitatakse põikkaldega 4%</w:t>
      </w:r>
    </w:p>
    <w:bookmarkEnd w:id="2"/>
    <w:p w14:paraId="26D3B370" w14:textId="105BE68C" w:rsidR="003848FC" w:rsidRPr="009E2DFA" w:rsidRDefault="003848FC" w:rsidP="0081600B">
      <w:pPr>
        <w:suppressAutoHyphens w:val="0"/>
        <w:autoSpaceDE w:val="0"/>
        <w:autoSpaceDN w:val="0"/>
        <w:adjustRightInd w:val="0"/>
        <w:jc w:val="both"/>
      </w:pPr>
    </w:p>
    <w:p w14:paraId="3B8043B6" w14:textId="0327B16A" w:rsidR="00605551" w:rsidRPr="009E2DFA" w:rsidRDefault="00295CC3" w:rsidP="00605551">
      <w:pPr>
        <w:suppressAutoHyphens w:val="0"/>
        <w:autoSpaceDE w:val="0"/>
        <w:autoSpaceDN w:val="0"/>
        <w:adjustRightInd w:val="0"/>
        <w:jc w:val="both"/>
        <w:rPr>
          <w:highlight w:val="yellow"/>
        </w:rPr>
      </w:pPr>
      <w:r w:rsidRPr="009E2DFA">
        <w:t>Kõigile ristumiskohtadele paigaldatakse liiklusmärgid nr 221 "Anna teed" komplekt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9E2DFA" w:rsidRDefault="00605551" w:rsidP="00605551">
      <w:pPr>
        <w:suppressAutoHyphens w:val="0"/>
        <w:autoSpaceDE w:val="0"/>
        <w:autoSpaceDN w:val="0"/>
        <w:adjustRightInd w:val="0"/>
        <w:jc w:val="both"/>
        <w:rPr>
          <w:highlight w:val="yellow"/>
        </w:rPr>
      </w:pPr>
    </w:p>
    <w:p w14:paraId="51655F60" w14:textId="1846B0E3" w:rsidR="00605551" w:rsidRPr="009E2DFA" w:rsidRDefault="00605551" w:rsidP="00605551">
      <w:pPr>
        <w:suppressAutoHyphens w:val="0"/>
        <w:autoSpaceDE w:val="0"/>
        <w:autoSpaceDN w:val="0"/>
        <w:adjustRightInd w:val="0"/>
        <w:jc w:val="both"/>
      </w:pPr>
      <w:r w:rsidRPr="009E2DFA">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9E2DFA" w:rsidRDefault="000D0797" w:rsidP="000D0797">
      <w:pPr>
        <w:suppressAutoHyphens w:val="0"/>
        <w:autoSpaceDE w:val="0"/>
        <w:autoSpaceDN w:val="0"/>
        <w:adjustRightInd w:val="0"/>
        <w:jc w:val="both"/>
        <w:rPr>
          <w:lang w:eastAsia="et-EE"/>
        </w:rPr>
      </w:pPr>
    </w:p>
    <w:p w14:paraId="10EC5B7A" w14:textId="77777777" w:rsidR="00226F32" w:rsidRPr="009E2DFA" w:rsidRDefault="00226F32" w:rsidP="00226F32">
      <w:pPr>
        <w:suppressAutoHyphens w:val="0"/>
        <w:autoSpaceDE w:val="0"/>
        <w:autoSpaceDN w:val="0"/>
        <w:adjustRightInd w:val="0"/>
        <w:jc w:val="both"/>
        <w:rPr>
          <w:color w:val="FF0000"/>
          <w:u w:val="single"/>
          <w:lang w:eastAsia="et-EE"/>
        </w:rPr>
      </w:pPr>
      <w:bookmarkStart w:id="4" w:name="_Hlk88829334"/>
      <w:r w:rsidRPr="009E2DFA">
        <w:rPr>
          <w:color w:val="FF0000"/>
          <w:u w:val="single"/>
          <w:lang w:eastAsia="et-EE"/>
        </w:rPr>
        <w:t>Hankes tehtud muudatused võrreldes projektiga:</w:t>
      </w:r>
    </w:p>
    <w:p w14:paraId="567E039A" w14:textId="77777777" w:rsidR="00226F32" w:rsidRPr="009E2DFA" w:rsidRDefault="00226F32" w:rsidP="00226F32">
      <w:pPr>
        <w:suppressAutoHyphens w:val="0"/>
        <w:autoSpaceDE w:val="0"/>
        <w:autoSpaceDN w:val="0"/>
        <w:adjustRightInd w:val="0"/>
        <w:jc w:val="both"/>
        <w:rPr>
          <w:color w:val="FF0000"/>
          <w:lang w:eastAsia="et-EE"/>
        </w:rPr>
      </w:pPr>
      <w:r w:rsidRPr="009E2DFA">
        <w:rPr>
          <w:color w:val="FF0000"/>
          <w:lang w:eastAsia="et-EE"/>
        </w:rPr>
        <w:t>Ehituses kasutatakse erinevalt projektis toodud järgmisi erisusi:</w:t>
      </w:r>
    </w:p>
    <w:bookmarkEnd w:id="4"/>
    <w:p w14:paraId="3B5D2091" w14:textId="73DFB646" w:rsidR="00226F32" w:rsidRPr="009E2DFA"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9E2DFA">
        <w:rPr>
          <w:color w:val="FF0000"/>
          <w:lang w:eastAsia="et-EE"/>
        </w:rPr>
        <w:t>Truubi otsakute vastuvõtu ajal peab see olema MP Tüüpjoonistes 2019 nõutud mati ulatuses ühtlaselt haljastatud (haljastuse vabasid kohtasid mis on suuremad kui 0,5m</w:t>
      </w:r>
      <w:r w:rsidRPr="009E2DFA">
        <w:rPr>
          <w:color w:val="FF0000"/>
          <w:vertAlign w:val="superscript"/>
          <w:lang w:eastAsia="et-EE"/>
        </w:rPr>
        <w:t>2</w:t>
      </w:r>
      <w:r w:rsidRPr="009E2DFA">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9E2DFA">
        <w:rPr>
          <w:color w:val="FF0000"/>
          <w:vertAlign w:val="superscript"/>
          <w:lang w:eastAsia="et-EE"/>
        </w:rPr>
        <w:t>2</w:t>
      </w:r>
      <w:r w:rsidRPr="009E2DFA">
        <w:rPr>
          <w:color w:val="FF0000"/>
          <w:lang w:eastAsia="et-EE"/>
        </w:rPr>
        <w:t xml:space="preserve">) ja mille siduselemendiks on jute nöör/võrk. Plastist ja muud analoogsetest lagunematutest materjalidest sidusnöörid/võrgud on keelatud. </w:t>
      </w:r>
      <w:r w:rsidR="00226F32" w:rsidRPr="009E2DFA">
        <w:rPr>
          <w:color w:val="FF0000"/>
          <w:lang w:eastAsia="et-EE"/>
        </w:rPr>
        <w:t xml:space="preserve"> </w:t>
      </w:r>
      <w:r w:rsidR="00226F32" w:rsidRPr="009E2DFA">
        <w:rPr>
          <w:b/>
          <w:bCs/>
          <w:color w:val="FF0000"/>
          <w:lang w:eastAsia="et-EE"/>
        </w:rPr>
        <w:t xml:space="preserve">Erosioonitõkke matid, mis sisaldavad </w:t>
      </w:r>
      <w:r w:rsidR="00226F32" w:rsidRPr="009E2DFA">
        <w:rPr>
          <w:b/>
          <w:bCs/>
          <w:color w:val="FF0000"/>
          <w:u w:val="single"/>
          <w:lang w:eastAsia="et-EE"/>
        </w:rPr>
        <w:t xml:space="preserve">plastist </w:t>
      </w:r>
      <w:r w:rsidR="0020614C" w:rsidRPr="009E2DFA">
        <w:rPr>
          <w:b/>
          <w:bCs/>
          <w:color w:val="FF0000"/>
          <w:u w:val="single"/>
          <w:lang w:eastAsia="et-EE"/>
        </w:rPr>
        <w:t>ja muud analoogsetest lagunematutest materjalidest sidusnöörid/võrgud</w:t>
      </w:r>
      <w:r w:rsidR="00226F32" w:rsidRPr="009E2DFA">
        <w:rPr>
          <w:b/>
          <w:bCs/>
          <w:color w:val="FF0000"/>
          <w:u w:val="single"/>
          <w:lang w:eastAsia="et-EE"/>
        </w:rPr>
        <w:t xml:space="preserve"> on keelatud.</w:t>
      </w:r>
    </w:p>
    <w:p w14:paraId="51D7469F" w14:textId="77777777" w:rsidR="00226F32" w:rsidRPr="009E2DFA"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9E2DFA">
        <w:rPr>
          <w:color w:val="FF0000"/>
          <w:lang w:eastAsia="et-EE"/>
        </w:rPr>
        <w:lastRenderedPageBreak/>
        <w:t xml:space="preserve">Projektis toodud truubi otsakute ja kivikindlustuste ehitamisel </w:t>
      </w:r>
      <w:r w:rsidRPr="009E2DFA">
        <w:rPr>
          <w:b/>
          <w:bCs/>
          <w:color w:val="FF0000"/>
          <w:u w:val="single"/>
          <w:lang w:eastAsia="et-EE"/>
        </w:rPr>
        <w:t>on keelatud geotekstiilide kasutamine</w:t>
      </w:r>
      <w:r w:rsidRPr="009E2DFA">
        <w:rPr>
          <w:color w:val="FF0000"/>
          <w:lang w:eastAsia="et-EE"/>
        </w:rPr>
        <w:t xml:space="preserve"> kivikindlustuste kivide all.</w:t>
      </w:r>
    </w:p>
    <w:p w14:paraId="4D0044D0" w14:textId="77777777" w:rsidR="0010724D" w:rsidRPr="009E2DFA" w:rsidRDefault="0010724D" w:rsidP="00A445AE">
      <w:pPr>
        <w:jc w:val="both"/>
        <w:rPr>
          <w:bCs/>
        </w:rPr>
      </w:pPr>
    </w:p>
    <w:p w14:paraId="0C976D4F" w14:textId="0CA264C3" w:rsidR="00D24840" w:rsidRPr="009E2DFA" w:rsidRDefault="00664C0C" w:rsidP="00A445AE">
      <w:pPr>
        <w:jc w:val="both"/>
        <w:rPr>
          <w:bCs/>
        </w:rPr>
      </w:pPr>
      <w:r w:rsidRPr="009E2DFA">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9E2DFA" w:rsidRDefault="00D24840" w:rsidP="00A445AE">
      <w:pPr>
        <w:jc w:val="both"/>
        <w:rPr>
          <w:bCs/>
        </w:rPr>
      </w:pPr>
    </w:p>
    <w:p w14:paraId="179B1540" w14:textId="77777777" w:rsidR="00012652" w:rsidRPr="009E2DFA" w:rsidRDefault="00012652" w:rsidP="00012652">
      <w:pPr>
        <w:jc w:val="both"/>
      </w:pPr>
      <w:r w:rsidRPr="009E2DFA">
        <w:t xml:space="preserve">Ehitusobjektile tarnitavad looduslikud ehitusmaterjalid (liiv, kruus, paekivi) võivad pärineda vaid kehtiva kaevandamisloaga kaevandustest. Töövõtja peab esitama hankijale pärast tööde valmimist </w:t>
      </w:r>
      <w:r w:rsidR="00387C95" w:rsidRPr="009E2DFA">
        <w:t xml:space="preserve">ja enne objekti üleandmist koos ehitusobjekti dokumentatsiooniga </w:t>
      </w:r>
      <w:r w:rsidR="003B783F" w:rsidRPr="009E2DFA">
        <w:t xml:space="preserve">elektrooniliselt töödeldaval vormil </w:t>
      </w:r>
      <w:r w:rsidRPr="009E2DFA">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DC6AC" w14:textId="77777777" w:rsidR="006A60BE" w:rsidRDefault="006A60BE">
      <w:r>
        <w:separator/>
      </w:r>
    </w:p>
  </w:endnote>
  <w:endnote w:type="continuationSeparator" w:id="0">
    <w:p w14:paraId="5F16E317" w14:textId="77777777" w:rsidR="006A60BE" w:rsidRDefault="006A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7AD35" w14:textId="77777777" w:rsidR="006A60BE" w:rsidRDefault="006A60BE">
      <w:r>
        <w:separator/>
      </w:r>
    </w:p>
  </w:footnote>
  <w:footnote w:type="continuationSeparator" w:id="0">
    <w:p w14:paraId="50BF6D35" w14:textId="77777777" w:rsidR="006A60BE" w:rsidRDefault="006A6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466C62"/>
    <w:multiLevelType w:val="hybridMultilevel"/>
    <w:tmpl w:val="83EEE038"/>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DB053E"/>
    <w:multiLevelType w:val="hybridMultilevel"/>
    <w:tmpl w:val="AFE208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3"/>
  </w:num>
  <w:num w:numId="4" w16cid:durableId="443236166">
    <w:abstractNumId w:val="4"/>
  </w:num>
  <w:num w:numId="5" w16cid:durableId="876040187">
    <w:abstractNumId w:val="8"/>
  </w:num>
  <w:num w:numId="6" w16cid:durableId="722294908">
    <w:abstractNumId w:val="9"/>
  </w:num>
  <w:num w:numId="7" w16cid:durableId="220212090">
    <w:abstractNumId w:val="10"/>
  </w:num>
  <w:num w:numId="8" w16cid:durableId="826432677">
    <w:abstractNumId w:val="6"/>
  </w:num>
  <w:num w:numId="9" w16cid:durableId="623119017">
    <w:abstractNumId w:val="7"/>
  </w:num>
  <w:num w:numId="10" w16cid:durableId="1358312232">
    <w:abstractNumId w:val="12"/>
  </w:num>
  <w:num w:numId="11" w16cid:durableId="1583097887">
    <w:abstractNumId w:val="16"/>
  </w:num>
  <w:num w:numId="12" w16cid:durableId="1298413403">
    <w:abstractNumId w:val="15"/>
  </w:num>
  <w:num w:numId="13" w16cid:durableId="980232816">
    <w:abstractNumId w:val="11"/>
  </w:num>
  <w:num w:numId="14" w16cid:durableId="947197454">
    <w:abstractNumId w:val="14"/>
  </w:num>
  <w:num w:numId="15" w16cid:durableId="124854036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B3F"/>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0BB8"/>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A1"/>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22C"/>
    <w:rsid w:val="00147A89"/>
    <w:rsid w:val="00147C40"/>
    <w:rsid w:val="001508C2"/>
    <w:rsid w:val="00150B91"/>
    <w:rsid w:val="00151F23"/>
    <w:rsid w:val="00152435"/>
    <w:rsid w:val="0015262E"/>
    <w:rsid w:val="00152F7A"/>
    <w:rsid w:val="00153710"/>
    <w:rsid w:val="00153723"/>
    <w:rsid w:val="00153E72"/>
    <w:rsid w:val="0015411C"/>
    <w:rsid w:val="0015596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1EE8"/>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9E3"/>
    <w:rsid w:val="001D1A93"/>
    <w:rsid w:val="001D1C99"/>
    <w:rsid w:val="001D2AC1"/>
    <w:rsid w:val="001D3951"/>
    <w:rsid w:val="001D3A4B"/>
    <w:rsid w:val="001D4222"/>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4E"/>
    <w:rsid w:val="001E7EAA"/>
    <w:rsid w:val="001F00FD"/>
    <w:rsid w:val="001F0418"/>
    <w:rsid w:val="001F0884"/>
    <w:rsid w:val="001F12FD"/>
    <w:rsid w:val="001F1570"/>
    <w:rsid w:val="001F1EE2"/>
    <w:rsid w:val="001F2060"/>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0A05"/>
    <w:rsid w:val="00223AA5"/>
    <w:rsid w:val="00223C44"/>
    <w:rsid w:val="002240B8"/>
    <w:rsid w:val="002242C9"/>
    <w:rsid w:val="0022438A"/>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518"/>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134"/>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6A0D"/>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6B1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49E8"/>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5CA"/>
    <w:rsid w:val="003507E1"/>
    <w:rsid w:val="00351B11"/>
    <w:rsid w:val="0035260E"/>
    <w:rsid w:val="00352976"/>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578"/>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1F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5F"/>
    <w:rsid w:val="003D296F"/>
    <w:rsid w:val="003D2F95"/>
    <w:rsid w:val="003D3A03"/>
    <w:rsid w:val="003D4673"/>
    <w:rsid w:val="003D5004"/>
    <w:rsid w:val="003D59B8"/>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7EA"/>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237"/>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BD3"/>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9CB"/>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85D"/>
    <w:rsid w:val="00517D73"/>
    <w:rsid w:val="00520FA2"/>
    <w:rsid w:val="00521022"/>
    <w:rsid w:val="0052209C"/>
    <w:rsid w:val="005228B3"/>
    <w:rsid w:val="00523625"/>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57E3"/>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1D27"/>
    <w:rsid w:val="005527FB"/>
    <w:rsid w:val="00552AAA"/>
    <w:rsid w:val="00552B82"/>
    <w:rsid w:val="00553C2A"/>
    <w:rsid w:val="00553E5E"/>
    <w:rsid w:val="005541CF"/>
    <w:rsid w:val="00554305"/>
    <w:rsid w:val="0055481E"/>
    <w:rsid w:val="00554FD9"/>
    <w:rsid w:val="005554AA"/>
    <w:rsid w:val="00555537"/>
    <w:rsid w:val="00555ACB"/>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145"/>
    <w:rsid w:val="00587EFF"/>
    <w:rsid w:val="0059004E"/>
    <w:rsid w:val="005900C9"/>
    <w:rsid w:val="005902BA"/>
    <w:rsid w:val="00590756"/>
    <w:rsid w:val="00592106"/>
    <w:rsid w:val="00594224"/>
    <w:rsid w:val="005949B1"/>
    <w:rsid w:val="005957B0"/>
    <w:rsid w:val="00595DB8"/>
    <w:rsid w:val="00596219"/>
    <w:rsid w:val="005978FB"/>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42D"/>
    <w:rsid w:val="005C760A"/>
    <w:rsid w:val="005D00C8"/>
    <w:rsid w:val="005D020A"/>
    <w:rsid w:val="005D0694"/>
    <w:rsid w:val="005D0CF1"/>
    <w:rsid w:val="005D10E3"/>
    <w:rsid w:val="005D1350"/>
    <w:rsid w:val="005D1A87"/>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2FB"/>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4ED7"/>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A9E"/>
    <w:rsid w:val="006A1BE8"/>
    <w:rsid w:val="006A22F9"/>
    <w:rsid w:val="006A2BB6"/>
    <w:rsid w:val="006A2D31"/>
    <w:rsid w:val="006A36DC"/>
    <w:rsid w:val="006A3DFA"/>
    <w:rsid w:val="006A52E6"/>
    <w:rsid w:val="006A54D7"/>
    <w:rsid w:val="006A5B48"/>
    <w:rsid w:val="006A60BE"/>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0FB9"/>
    <w:rsid w:val="006F312D"/>
    <w:rsid w:val="006F3A33"/>
    <w:rsid w:val="006F5E70"/>
    <w:rsid w:val="006F6491"/>
    <w:rsid w:val="006F6917"/>
    <w:rsid w:val="006F6937"/>
    <w:rsid w:val="006F6A9D"/>
    <w:rsid w:val="006F7946"/>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383"/>
    <w:rsid w:val="0073061B"/>
    <w:rsid w:val="00731EA0"/>
    <w:rsid w:val="00731F82"/>
    <w:rsid w:val="007332B0"/>
    <w:rsid w:val="00733B01"/>
    <w:rsid w:val="0073438E"/>
    <w:rsid w:val="00734D72"/>
    <w:rsid w:val="00734E7F"/>
    <w:rsid w:val="00736BC9"/>
    <w:rsid w:val="0073785B"/>
    <w:rsid w:val="00737B73"/>
    <w:rsid w:val="00740B1C"/>
    <w:rsid w:val="007415BA"/>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5B5"/>
    <w:rsid w:val="00755750"/>
    <w:rsid w:val="007559E6"/>
    <w:rsid w:val="00756574"/>
    <w:rsid w:val="00756785"/>
    <w:rsid w:val="007575BC"/>
    <w:rsid w:val="00757883"/>
    <w:rsid w:val="00757AB4"/>
    <w:rsid w:val="00757D5E"/>
    <w:rsid w:val="00757D8F"/>
    <w:rsid w:val="00760B88"/>
    <w:rsid w:val="00761062"/>
    <w:rsid w:val="007623A6"/>
    <w:rsid w:val="00762B61"/>
    <w:rsid w:val="00762D4D"/>
    <w:rsid w:val="0076310F"/>
    <w:rsid w:val="00763117"/>
    <w:rsid w:val="007634B2"/>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3D8"/>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1ED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5F0B"/>
    <w:rsid w:val="008960E4"/>
    <w:rsid w:val="008972D0"/>
    <w:rsid w:val="00897A8E"/>
    <w:rsid w:val="008A1193"/>
    <w:rsid w:val="008A2B9C"/>
    <w:rsid w:val="008A341E"/>
    <w:rsid w:val="008A3573"/>
    <w:rsid w:val="008A3C8B"/>
    <w:rsid w:val="008A3F2A"/>
    <w:rsid w:val="008A4EA0"/>
    <w:rsid w:val="008A51D7"/>
    <w:rsid w:val="008A53E0"/>
    <w:rsid w:val="008A5491"/>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546"/>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96D"/>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2DFA"/>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44F4"/>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0C"/>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E23"/>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389"/>
    <w:rsid w:val="00AB062D"/>
    <w:rsid w:val="00AB0665"/>
    <w:rsid w:val="00AB0F4D"/>
    <w:rsid w:val="00AB16DB"/>
    <w:rsid w:val="00AB20C9"/>
    <w:rsid w:val="00AB230F"/>
    <w:rsid w:val="00AB25F9"/>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179"/>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94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835"/>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0446"/>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77300"/>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26A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4E0C"/>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965"/>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80B"/>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3EAE"/>
    <w:rsid w:val="00D04AE1"/>
    <w:rsid w:val="00D0575A"/>
    <w:rsid w:val="00D0608A"/>
    <w:rsid w:val="00D06C82"/>
    <w:rsid w:val="00D10219"/>
    <w:rsid w:val="00D10327"/>
    <w:rsid w:val="00D10B09"/>
    <w:rsid w:val="00D11DAA"/>
    <w:rsid w:val="00D121AF"/>
    <w:rsid w:val="00D12B2A"/>
    <w:rsid w:val="00D12CA2"/>
    <w:rsid w:val="00D13209"/>
    <w:rsid w:val="00D134D5"/>
    <w:rsid w:val="00D13826"/>
    <w:rsid w:val="00D142CD"/>
    <w:rsid w:val="00D147E6"/>
    <w:rsid w:val="00D1486B"/>
    <w:rsid w:val="00D154D5"/>
    <w:rsid w:val="00D15F67"/>
    <w:rsid w:val="00D167CD"/>
    <w:rsid w:val="00D21CAB"/>
    <w:rsid w:val="00D21F0D"/>
    <w:rsid w:val="00D23601"/>
    <w:rsid w:val="00D243D3"/>
    <w:rsid w:val="00D247C5"/>
    <w:rsid w:val="00D24840"/>
    <w:rsid w:val="00D24B1A"/>
    <w:rsid w:val="00D24E8C"/>
    <w:rsid w:val="00D25E60"/>
    <w:rsid w:val="00D26ACF"/>
    <w:rsid w:val="00D27965"/>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285"/>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97E1B"/>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2B5C"/>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DF5"/>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A6F"/>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40"/>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628"/>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21B"/>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286"/>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650"/>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0E5"/>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E65"/>
    <w:rsid w:val="00FB0023"/>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5EC5"/>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3F1"/>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1940</TotalTime>
  <Pages>3</Pages>
  <Words>1108</Words>
  <Characters>6430</Characters>
  <Application>Microsoft Office Word</Application>
  <DocSecurity>0</DocSecurity>
  <Lines>53</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7523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1763</cp:revision>
  <cp:lastPrinted>2009-10-14T12:22:00Z</cp:lastPrinted>
  <dcterms:created xsi:type="dcterms:W3CDTF">2023-08-14T09:20:00Z</dcterms:created>
  <dcterms:modified xsi:type="dcterms:W3CDTF">2025-11-11T09:03:00Z</dcterms:modified>
</cp:coreProperties>
</file>